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BA162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38FB2A7B" w14:textId="379741DA" w:rsidR="00B2200C" w:rsidRPr="00FA3017" w:rsidRDefault="00C90F7C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7787BB0" wp14:editId="3833D5A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F9E8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6999085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 w:rsidRPr="002D281E">
        <w:rPr>
          <w:rStyle w:val="Strong"/>
          <w:sz w:val="28"/>
          <w:szCs w:val="28"/>
        </w:rPr>
        <w:t>LIST OF ENTITIES INVITED TO SUBMIT A TENDER</w:t>
      </w:r>
    </w:p>
    <w:p w14:paraId="6F963027" w14:textId="6FC22D18" w:rsidR="00B11127" w:rsidRPr="002D281E" w:rsidRDefault="00B11127" w:rsidP="001624C3">
      <w:pPr>
        <w:spacing w:after="600"/>
        <w:jc w:val="center"/>
        <w:rPr>
          <w:rStyle w:val="Strong"/>
          <w:sz w:val="28"/>
          <w:szCs w:val="28"/>
        </w:rPr>
      </w:pPr>
      <w:r w:rsidRPr="0058045A">
        <w:rPr>
          <w:b/>
          <w:bCs/>
          <w:szCs w:val="28"/>
          <w:lang w:val="en-GB"/>
        </w:rPr>
        <w:t>RORS00227 – LPSRBVMMI – TD01</w:t>
      </w:r>
    </w:p>
    <w:p w14:paraId="1C49FE02" w14:textId="79CB4618" w:rsidR="00B2200C" w:rsidRDefault="00F32CFA" w:rsidP="004D1C57">
      <w:pPr>
        <w:spacing w:after="600"/>
        <w:jc w:val="center"/>
        <w:rPr>
          <w:rStyle w:val="Strong"/>
          <w:sz w:val="28"/>
          <w:szCs w:val="28"/>
          <w:lang w:val="en-GB"/>
        </w:rPr>
      </w:pPr>
      <w:r w:rsidRPr="002D281E">
        <w:rPr>
          <w:rStyle w:val="Strong"/>
          <w:sz w:val="28"/>
          <w:szCs w:val="28"/>
          <w:lang w:val="en-GB"/>
        </w:rPr>
        <w:t>Contract title:</w:t>
      </w:r>
      <w:r w:rsidR="00B11127">
        <w:rPr>
          <w:rStyle w:val="Strong"/>
          <w:sz w:val="28"/>
          <w:szCs w:val="28"/>
          <w:lang w:val="en-GB"/>
        </w:rPr>
        <w:t xml:space="preserve"> </w:t>
      </w:r>
      <w:r w:rsidR="004D1C57">
        <w:rPr>
          <w:rStyle w:val="Strong"/>
          <w:sz w:val="28"/>
          <w:szCs w:val="28"/>
          <w:lang w:val="en-GB"/>
        </w:rPr>
        <w:t xml:space="preserve"> </w:t>
      </w:r>
      <w:r w:rsidR="00B11127" w:rsidRPr="00B11127">
        <w:rPr>
          <w:rStyle w:val="Strong"/>
          <w:sz w:val="28"/>
          <w:szCs w:val="28"/>
          <w:lang w:val="en-GB"/>
        </w:rPr>
        <w:t>Supply of equipment in IT, recording media and office equipment</w:t>
      </w:r>
    </w:p>
    <w:p w14:paraId="30703CD6" w14:textId="3281E740" w:rsidR="004D1C57" w:rsidRPr="002D281E" w:rsidRDefault="004D1C57" w:rsidP="001624C3">
      <w:pPr>
        <w:spacing w:after="600"/>
        <w:jc w:val="center"/>
        <w:rPr>
          <w:sz w:val="28"/>
          <w:szCs w:val="28"/>
        </w:rPr>
      </w:pPr>
      <w:r w:rsidRPr="00762DB7">
        <w:rPr>
          <w:rStyle w:val="Strong"/>
          <w:sz w:val="28"/>
          <w:szCs w:val="28"/>
          <w:lang w:val="en-GB"/>
        </w:rPr>
        <w:t>Location – Senta /North Banat district/Vojvodina/Serbia</w:t>
      </w:r>
    </w:p>
    <w:p w14:paraId="650BD2B2" w14:textId="77777777" w:rsidR="004D1C57" w:rsidRPr="00C6469F" w:rsidRDefault="004D1C57" w:rsidP="004D1C57">
      <w:pPr>
        <w:pStyle w:val="Blockquote"/>
        <w:numPr>
          <w:ilvl w:val="0"/>
          <w:numId w:val="8"/>
        </w:numPr>
        <w:rPr>
          <w:b/>
          <w:bCs/>
          <w:sz w:val="22"/>
          <w:szCs w:val="22"/>
        </w:rPr>
      </w:pPr>
      <w:r w:rsidRPr="004D1C57">
        <w:rPr>
          <w:b/>
          <w:bCs/>
          <w:sz w:val="22"/>
          <w:szCs w:val="22"/>
        </w:rPr>
        <w:t xml:space="preserve">Docus doo </w:t>
      </w:r>
      <w:proofErr w:type="spellStart"/>
      <w:r w:rsidRPr="004D1C57">
        <w:rPr>
          <w:b/>
          <w:bCs/>
          <w:sz w:val="22"/>
          <w:szCs w:val="22"/>
        </w:rPr>
        <w:t>Čačak</w:t>
      </w:r>
      <w:proofErr w:type="spellEnd"/>
      <w:r w:rsidRPr="004D1C57">
        <w:rPr>
          <w:b/>
          <w:bCs/>
          <w:sz w:val="22"/>
          <w:szCs w:val="22"/>
        </w:rPr>
        <w:t> </w:t>
      </w:r>
    </w:p>
    <w:p w14:paraId="0C68A485" w14:textId="77777777" w:rsidR="008F0AC9" w:rsidRDefault="004D1C57" w:rsidP="004D1C57">
      <w:pPr>
        <w:pStyle w:val="Blockquote"/>
        <w:ind w:left="720"/>
        <w:rPr>
          <w:sz w:val="22"/>
          <w:szCs w:val="22"/>
        </w:rPr>
      </w:pPr>
      <w:proofErr w:type="spellStart"/>
      <w:r w:rsidRPr="004D1C57">
        <w:rPr>
          <w:sz w:val="22"/>
          <w:szCs w:val="22"/>
        </w:rPr>
        <w:t>Miloša</w:t>
      </w:r>
      <w:proofErr w:type="spellEnd"/>
      <w:r w:rsidRPr="004D1C57">
        <w:rPr>
          <w:sz w:val="22"/>
          <w:szCs w:val="22"/>
        </w:rPr>
        <w:t xml:space="preserve"> Ćosića bb </w:t>
      </w:r>
    </w:p>
    <w:p w14:paraId="3017383C" w14:textId="5BBA129B" w:rsidR="008F0AC9" w:rsidRDefault="004D1C57" w:rsidP="004D1C57">
      <w:pPr>
        <w:pStyle w:val="Blockquote"/>
        <w:ind w:left="720"/>
        <w:rPr>
          <w:sz w:val="22"/>
          <w:szCs w:val="22"/>
        </w:rPr>
      </w:pPr>
      <w:r w:rsidRPr="004D1C57">
        <w:rPr>
          <w:sz w:val="22"/>
          <w:szCs w:val="22"/>
        </w:rPr>
        <w:t xml:space="preserve">32 000 </w:t>
      </w:r>
      <w:proofErr w:type="spellStart"/>
      <w:r w:rsidRPr="004D1C57">
        <w:rPr>
          <w:sz w:val="22"/>
          <w:szCs w:val="22"/>
        </w:rPr>
        <w:t>Čačak</w:t>
      </w:r>
      <w:proofErr w:type="spellEnd"/>
      <w:r w:rsidRPr="004D1C57">
        <w:rPr>
          <w:sz w:val="22"/>
          <w:szCs w:val="22"/>
        </w:rPr>
        <w:t xml:space="preserve">, </w:t>
      </w:r>
    </w:p>
    <w:p w14:paraId="03A05984" w14:textId="05D51CAF" w:rsidR="004D1C57" w:rsidRDefault="008F0AC9" w:rsidP="004D1C57">
      <w:pPr>
        <w:pStyle w:val="Blockquote"/>
        <w:ind w:left="720"/>
        <w:rPr>
          <w:sz w:val="22"/>
          <w:szCs w:val="22"/>
        </w:rPr>
      </w:pPr>
      <w:r>
        <w:rPr>
          <w:sz w:val="22"/>
          <w:szCs w:val="22"/>
        </w:rPr>
        <w:t>Republic of Serbia</w:t>
      </w:r>
    </w:p>
    <w:p w14:paraId="5FCD2A61" w14:textId="03455294" w:rsidR="004D1C57" w:rsidRPr="004D1C57" w:rsidRDefault="004D1C57" w:rsidP="004D1C57">
      <w:pPr>
        <w:pStyle w:val="Blockquote"/>
        <w:ind w:left="720"/>
        <w:rPr>
          <w:sz w:val="22"/>
          <w:szCs w:val="22"/>
        </w:rPr>
      </w:pPr>
      <w:hyperlink r:id="rId7" w:history="1">
        <w:r w:rsidRPr="004D1C57">
          <w:rPr>
            <w:rStyle w:val="Hyperlink"/>
            <w:sz w:val="22"/>
            <w:szCs w:val="22"/>
          </w:rPr>
          <w:t>dusko.tomasevic@docus.co.rs</w:t>
        </w:r>
      </w:hyperlink>
    </w:p>
    <w:p w14:paraId="67422349" w14:textId="792091C9" w:rsidR="008F0AC9" w:rsidRPr="00C6469F" w:rsidRDefault="004D1C57" w:rsidP="008F0AC9">
      <w:pPr>
        <w:pStyle w:val="Blockquote"/>
        <w:numPr>
          <w:ilvl w:val="0"/>
          <w:numId w:val="8"/>
        </w:numPr>
        <w:rPr>
          <w:b/>
          <w:bCs/>
          <w:sz w:val="22"/>
          <w:szCs w:val="22"/>
        </w:rPr>
      </w:pPr>
      <w:proofErr w:type="spellStart"/>
      <w:r w:rsidRPr="004D1C57">
        <w:rPr>
          <w:b/>
          <w:bCs/>
          <w:sz w:val="22"/>
          <w:szCs w:val="22"/>
        </w:rPr>
        <w:t>Tippnet</w:t>
      </w:r>
      <w:proofErr w:type="spellEnd"/>
      <w:r w:rsidRPr="004D1C57">
        <w:rPr>
          <w:b/>
          <w:bCs/>
          <w:sz w:val="22"/>
          <w:szCs w:val="22"/>
        </w:rPr>
        <w:t xml:space="preserve"> doo Subotica </w:t>
      </w:r>
    </w:p>
    <w:p w14:paraId="2C5B3EDF" w14:textId="77777777" w:rsidR="008F0AC9" w:rsidRDefault="008F0AC9" w:rsidP="008F0AC9">
      <w:pPr>
        <w:pStyle w:val="Blockquote"/>
        <w:ind w:left="720"/>
        <w:rPr>
          <w:sz w:val="22"/>
          <w:szCs w:val="22"/>
        </w:rPr>
      </w:pPr>
      <w:proofErr w:type="spellStart"/>
      <w:r w:rsidRPr="008F0AC9">
        <w:rPr>
          <w:sz w:val="22"/>
          <w:szCs w:val="22"/>
        </w:rPr>
        <w:t>Karađorđev</w:t>
      </w:r>
      <w:proofErr w:type="spellEnd"/>
      <w:r w:rsidRPr="008F0AC9">
        <w:rPr>
          <w:sz w:val="22"/>
          <w:szCs w:val="22"/>
        </w:rPr>
        <w:t xml:space="preserve"> put 2, </w:t>
      </w:r>
    </w:p>
    <w:p w14:paraId="39D6B65D" w14:textId="7C78305D" w:rsidR="008F0AC9" w:rsidRDefault="008F0AC9" w:rsidP="008F0AC9">
      <w:pPr>
        <w:pStyle w:val="Blockquote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24000 </w:t>
      </w:r>
      <w:r w:rsidRPr="008F0AC9">
        <w:rPr>
          <w:sz w:val="22"/>
          <w:szCs w:val="22"/>
        </w:rPr>
        <w:t>Subotica</w:t>
      </w:r>
    </w:p>
    <w:p w14:paraId="4F5DB68C" w14:textId="3554A9A2" w:rsidR="008F0AC9" w:rsidRDefault="008F0AC9" w:rsidP="008F0AC9">
      <w:pPr>
        <w:pStyle w:val="Blockquote"/>
        <w:ind w:left="720"/>
        <w:rPr>
          <w:sz w:val="22"/>
          <w:szCs w:val="22"/>
        </w:rPr>
      </w:pPr>
      <w:r>
        <w:rPr>
          <w:sz w:val="22"/>
          <w:szCs w:val="22"/>
        </w:rPr>
        <w:t>Republic of Serbia</w:t>
      </w:r>
    </w:p>
    <w:p w14:paraId="5CDFC30C" w14:textId="693A7D09" w:rsidR="004D1C57" w:rsidRPr="004D1C57" w:rsidRDefault="008F0AC9" w:rsidP="008F0AC9">
      <w:pPr>
        <w:pStyle w:val="Blockquote"/>
        <w:ind w:left="720"/>
        <w:rPr>
          <w:sz w:val="22"/>
          <w:szCs w:val="22"/>
        </w:rPr>
      </w:pPr>
      <w:hyperlink r:id="rId8" w:history="1">
        <w:r w:rsidRPr="004D1C57">
          <w:rPr>
            <w:rStyle w:val="Hyperlink"/>
            <w:sz w:val="22"/>
            <w:szCs w:val="22"/>
          </w:rPr>
          <w:t>vp@tippnet.rs</w:t>
        </w:r>
      </w:hyperlink>
    </w:p>
    <w:p w14:paraId="5750B9EC" w14:textId="77777777" w:rsidR="008F0AC9" w:rsidRPr="00C6469F" w:rsidRDefault="004D1C57" w:rsidP="004D1C57">
      <w:pPr>
        <w:pStyle w:val="Blockquote"/>
        <w:numPr>
          <w:ilvl w:val="0"/>
          <w:numId w:val="8"/>
        </w:numPr>
        <w:rPr>
          <w:b/>
          <w:bCs/>
          <w:sz w:val="22"/>
          <w:szCs w:val="22"/>
        </w:rPr>
      </w:pPr>
      <w:proofErr w:type="spellStart"/>
      <w:r w:rsidRPr="004D1C57">
        <w:rPr>
          <w:b/>
          <w:bCs/>
          <w:sz w:val="22"/>
          <w:szCs w:val="22"/>
        </w:rPr>
        <w:t>Dialtech</w:t>
      </w:r>
      <w:proofErr w:type="spellEnd"/>
      <w:r w:rsidRPr="004D1C57">
        <w:rPr>
          <w:b/>
          <w:bCs/>
          <w:sz w:val="22"/>
          <w:szCs w:val="22"/>
        </w:rPr>
        <w:t xml:space="preserve"> doo Subotica</w:t>
      </w:r>
    </w:p>
    <w:p w14:paraId="6654174D" w14:textId="77777777" w:rsidR="008F0AC9" w:rsidRDefault="008F0AC9" w:rsidP="008F0AC9">
      <w:pPr>
        <w:pStyle w:val="Blockquote"/>
        <w:ind w:left="720"/>
        <w:rPr>
          <w:sz w:val="22"/>
          <w:szCs w:val="22"/>
        </w:rPr>
      </w:pPr>
      <w:proofErr w:type="spellStart"/>
      <w:r w:rsidRPr="008F0AC9">
        <w:rPr>
          <w:sz w:val="22"/>
          <w:szCs w:val="22"/>
        </w:rPr>
        <w:t>Šandora</w:t>
      </w:r>
      <w:proofErr w:type="spellEnd"/>
      <w:r w:rsidRPr="008F0AC9">
        <w:rPr>
          <w:sz w:val="22"/>
          <w:szCs w:val="22"/>
        </w:rPr>
        <w:t xml:space="preserve"> Petefija 20/b.</w:t>
      </w:r>
    </w:p>
    <w:p w14:paraId="542879A8" w14:textId="3F3B7068" w:rsidR="008F0AC9" w:rsidRDefault="008F0AC9" w:rsidP="008F0AC9">
      <w:pPr>
        <w:pStyle w:val="Blockquote"/>
        <w:ind w:left="720"/>
        <w:rPr>
          <w:sz w:val="22"/>
          <w:szCs w:val="22"/>
        </w:rPr>
      </w:pPr>
      <w:r w:rsidRPr="008F0AC9">
        <w:rPr>
          <w:sz w:val="22"/>
          <w:szCs w:val="22"/>
        </w:rPr>
        <w:t>24000 Subotica</w:t>
      </w:r>
    </w:p>
    <w:p w14:paraId="72FA9973" w14:textId="6336B876" w:rsidR="008F0AC9" w:rsidRDefault="008F0AC9" w:rsidP="008F0AC9">
      <w:pPr>
        <w:pStyle w:val="Blockquote"/>
        <w:ind w:left="720"/>
        <w:rPr>
          <w:sz w:val="22"/>
          <w:szCs w:val="22"/>
        </w:rPr>
      </w:pPr>
      <w:r>
        <w:rPr>
          <w:sz w:val="22"/>
          <w:szCs w:val="22"/>
        </w:rPr>
        <w:t>Republic of Serbia</w:t>
      </w:r>
    </w:p>
    <w:p w14:paraId="0F4A8E36" w14:textId="65B71BB7" w:rsidR="004D1C57" w:rsidRPr="004D1C57" w:rsidRDefault="00C6469F" w:rsidP="008F0AC9">
      <w:pPr>
        <w:pStyle w:val="Blockquote"/>
        <w:ind w:left="720"/>
        <w:rPr>
          <w:sz w:val="22"/>
          <w:szCs w:val="22"/>
        </w:rPr>
      </w:pPr>
      <w:hyperlink r:id="rId9" w:history="1">
        <w:r w:rsidRPr="004D1C57">
          <w:rPr>
            <w:rStyle w:val="Hyperlink"/>
            <w:sz w:val="22"/>
            <w:szCs w:val="22"/>
          </w:rPr>
          <w:t>dialtech.vp@gmail.com</w:t>
        </w:r>
      </w:hyperlink>
    </w:p>
    <w:p w14:paraId="58448393" w14:textId="77777777" w:rsidR="002A0391" w:rsidRPr="00FA3017" w:rsidRDefault="002A0391">
      <w:pPr>
        <w:pStyle w:val="Blockquote"/>
        <w:rPr>
          <w:sz w:val="22"/>
          <w:szCs w:val="22"/>
        </w:rPr>
      </w:pPr>
    </w:p>
    <w:sectPr w:rsidR="002A0391" w:rsidRPr="00FA3017" w:rsidSect="00C257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FD02E" w14:textId="77777777" w:rsidR="005C5BD0" w:rsidRDefault="005C5BD0">
      <w:r>
        <w:separator/>
      </w:r>
    </w:p>
  </w:endnote>
  <w:endnote w:type="continuationSeparator" w:id="0">
    <w:p w14:paraId="770166E5" w14:textId="77777777" w:rsidR="005C5BD0" w:rsidRDefault="005C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F105F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28FC" w14:textId="19C91FEA" w:rsidR="00B2200C" w:rsidRDefault="00B51BF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PAGE </w:instrText>
    </w:r>
    <w:r w:rsidR="0097102D" w:rsidRPr="00B51BF1">
      <w:rPr>
        <w:rStyle w:val="PageNumber"/>
        <w:sz w:val="18"/>
        <w:szCs w:val="18"/>
      </w:rPr>
      <w:fldChar w:fldCharType="separate"/>
    </w:r>
    <w:r w:rsidR="0006125C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  <w:r w:rsidRPr="00B51BF1">
      <w:rPr>
        <w:rStyle w:val="PageNumber"/>
        <w:sz w:val="18"/>
        <w:szCs w:val="18"/>
      </w:rPr>
      <w:t xml:space="preserve"> of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NUMPAGES </w:instrText>
    </w:r>
    <w:r w:rsidR="0097102D" w:rsidRPr="00B51BF1">
      <w:rPr>
        <w:rStyle w:val="PageNumber"/>
        <w:sz w:val="18"/>
        <w:szCs w:val="18"/>
      </w:rPr>
      <w:fldChar w:fldCharType="separate"/>
    </w:r>
    <w:r w:rsidR="0006125C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</w:p>
  <w:p w14:paraId="55262742" w14:textId="77777777" w:rsidR="00B51BF1" w:rsidRPr="00B51BF1" w:rsidRDefault="0097102D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="00437C2B"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B1D2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96867" w14:textId="77777777" w:rsidR="005C5BD0" w:rsidRDefault="005C5BD0">
      <w:r>
        <w:separator/>
      </w:r>
    </w:p>
  </w:footnote>
  <w:footnote w:type="continuationSeparator" w:id="0">
    <w:p w14:paraId="01C68684" w14:textId="77777777" w:rsidR="005C5BD0" w:rsidRDefault="005C5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9748C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3D47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55DE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417265B0"/>
    <w:multiLevelType w:val="hybridMultilevel"/>
    <w:tmpl w:val="70780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835447">
    <w:abstractNumId w:val="1"/>
  </w:num>
  <w:num w:numId="2" w16cid:durableId="449397900">
    <w:abstractNumId w:val="1"/>
  </w:num>
  <w:num w:numId="3" w16cid:durableId="1457216233">
    <w:abstractNumId w:val="1"/>
  </w:num>
  <w:num w:numId="4" w16cid:durableId="1102263234">
    <w:abstractNumId w:val="1"/>
  </w:num>
  <w:num w:numId="5" w16cid:durableId="709888773">
    <w:abstractNumId w:val="1"/>
  </w:num>
  <w:num w:numId="6" w16cid:durableId="76310900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813016634">
    <w:abstractNumId w:val="7"/>
  </w:num>
  <w:num w:numId="8" w16cid:durableId="2057006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6125C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624C3"/>
    <w:rsid w:val="001A762C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52B86"/>
    <w:rsid w:val="00260ACF"/>
    <w:rsid w:val="002A0391"/>
    <w:rsid w:val="002A5238"/>
    <w:rsid w:val="002A5A18"/>
    <w:rsid w:val="002D281E"/>
    <w:rsid w:val="002D540C"/>
    <w:rsid w:val="002E783D"/>
    <w:rsid w:val="00321F8C"/>
    <w:rsid w:val="00336695"/>
    <w:rsid w:val="0035045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A2F2B"/>
    <w:rsid w:val="004C1F16"/>
    <w:rsid w:val="004C454E"/>
    <w:rsid w:val="004D1C57"/>
    <w:rsid w:val="004D6DA1"/>
    <w:rsid w:val="00505081"/>
    <w:rsid w:val="00511111"/>
    <w:rsid w:val="005219B9"/>
    <w:rsid w:val="005605FB"/>
    <w:rsid w:val="005745DE"/>
    <w:rsid w:val="0059234A"/>
    <w:rsid w:val="005A516C"/>
    <w:rsid w:val="005C5BD0"/>
    <w:rsid w:val="005E655C"/>
    <w:rsid w:val="0060041B"/>
    <w:rsid w:val="006238DA"/>
    <w:rsid w:val="006A2C45"/>
    <w:rsid w:val="006C7C0C"/>
    <w:rsid w:val="00717C93"/>
    <w:rsid w:val="00730A04"/>
    <w:rsid w:val="007704C8"/>
    <w:rsid w:val="007A3BEF"/>
    <w:rsid w:val="007D1BD1"/>
    <w:rsid w:val="007D6676"/>
    <w:rsid w:val="007E25B3"/>
    <w:rsid w:val="008049E5"/>
    <w:rsid w:val="00821628"/>
    <w:rsid w:val="0083259C"/>
    <w:rsid w:val="00841141"/>
    <w:rsid w:val="008517F8"/>
    <w:rsid w:val="00861366"/>
    <w:rsid w:val="008C61C5"/>
    <w:rsid w:val="008E2B13"/>
    <w:rsid w:val="008F0AC9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9D122B"/>
    <w:rsid w:val="00A10E68"/>
    <w:rsid w:val="00A14646"/>
    <w:rsid w:val="00A26524"/>
    <w:rsid w:val="00A26801"/>
    <w:rsid w:val="00A3349D"/>
    <w:rsid w:val="00A656A1"/>
    <w:rsid w:val="00AB3AB9"/>
    <w:rsid w:val="00AC4AA7"/>
    <w:rsid w:val="00AE019D"/>
    <w:rsid w:val="00AF0B34"/>
    <w:rsid w:val="00AF1C5D"/>
    <w:rsid w:val="00B04456"/>
    <w:rsid w:val="00B11127"/>
    <w:rsid w:val="00B2200C"/>
    <w:rsid w:val="00B51BF1"/>
    <w:rsid w:val="00B64B01"/>
    <w:rsid w:val="00B7732A"/>
    <w:rsid w:val="00B77958"/>
    <w:rsid w:val="00BD2E26"/>
    <w:rsid w:val="00BE6CDB"/>
    <w:rsid w:val="00BF312F"/>
    <w:rsid w:val="00C04C52"/>
    <w:rsid w:val="00C25747"/>
    <w:rsid w:val="00C34464"/>
    <w:rsid w:val="00C458DB"/>
    <w:rsid w:val="00C6469F"/>
    <w:rsid w:val="00C80DEC"/>
    <w:rsid w:val="00C85E39"/>
    <w:rsid w:val="00C90F7C"/>
    <w:rsid w:val="00CA42C5"/>
    <w:rsid w:val="00CB27C3"/>
    <w:rsid w:val="00CB4BDB"/>
    <w:rsid w:val="00CD1067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F01FA1"/>
    <w:rsid w:val="00F20F96"/>
    <w:rsid w:val="00F230D6"/>
    <w:rsid w:val="00F32CFA"/>
    <w:rsid w:val="00F85F04"/>
    <w:rsid w:val="00FA3017"/>
    <w:rsid w:val="00FC3B94"/>
    <w:rsid w:val="00FD62C1"/>
    <w:rsid w:val="00FD768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B21801"/>
  <w15:docId w15:val="{DD02D943-0C5C-4FF4-95BC-F2693A1C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D1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3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@tippnet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dusko.tomasevic@docus.co.r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ialtech.vp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Laszlo Vigi</cp:lastModifiedBy>
  <cp:revision>8</cp:revision>
  <cp:lastPrinted>2000-12-14T11:46:00Z</cp:lastPrinted>
  <dcterms:created xsi:type="dcterms:W3CDTF">2025-03-13T12:33:00Z</dcterms:created>
  <dcterms:modified xsi:type="dcterms:W3CDTF">2025-05-06T12:58:00Z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